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2AC11139"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w:t>
      </w:r>
      <w:r w:rsidR="00EC507C">
        <w:rPr>
          <w:rFonts w:asciiTheme="minorHAnsi" w:hAnsiTheme="minorHAnsi" w:cstheme="minorHAnsi"/>
          <w:sz w:val="22"/>
          <w:szCs w:val="22"/>
        </w:rPr>
        <w:t>5</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3C439" w14:textId="77777777" w:rsidR="00C031F1" w:rsidRDefault="00C031F1" w:rsidP="002D31D6">
      <w:r>
        <w:separator/>
      </w:r>
    </w:p>
  </w:endnote>
  <w:endnote w:type="continuationSeparator" w:id="0">
    <w:p w14:paraId="1EE19CE7" w14:textId="77777777" w:rsidR="00C031F1" w:rsidRDefault="00C031F1"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0CAFF" w14:textId="77777777" w:rsidR="00C031F1" w:rsidRDefault="00C031F1" w:rsidP="002D31D6">
      <w:r>
        <w:separator/>
      </w:r>
    </w:p>
  </w:footnote>
  <w:footnote w:type="continuationSeparator" w:id="0">
    <w:p w14:paraId="753F84F8" w14:textId="77777777" w:rsidR="00C031F1" w:rsidRDefault="00C031F1"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0C80"/>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31F1"/>
    <w:rsid w:val="00C047CE"/>
    <w:rsid w:val="00C102F6"/>
    <w:rsid w:val="00C10D1D"/>
    <w:rsid w:val="00C12AA9"/>
    <w:rsid w:val="00C173AA"/>
    <w:rsid w:val="00C21A9F"/>
    <w:rsid w:val="00C26F7B"/>
    <w:rsid w:val="00C31BC5"/>
    <w:rsid w:val="00C32DB4"/>
    <w:rsid w:val="00C33A67"/>
    <w:rsid w:val="00C46BC8"/>
    <w:rsid w:val="00C53574"/>
    <w:rsid w:val="00C6004E"/>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07C"/>
    <w:rsid w:val="00EC5B10"/>
    <w:rsid w:val="00ED2380"/>
    <w:rsid w:val="00EE2018"/>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574A0"/>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2026-01-28T11:52:00Z</cp:lastPrinted>
  <dcterms:created xsi:type="dcterms:W3CDTF">2026-01-28T11:52:00Z</dcterms:created>
  <dcterms:modified xsi:type="dcterms:W3CDTF">2026-01-28T11:52:00Z</dcterms:modified>
</cp:coreProperties>
</file>